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F246A" w:rsidRPr="00266C7F" w:rsidRDefault="00F11E9C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Решение №</w:t>
      </w:r>
      <w:r w:rsidR="005F2B5A" w:rsidRPr="00266C7F">
        <w:rPr>
          <w:b/>
          <w:sz w:val="24"/>
          <w:szCs w:val="24"/>
          <w:lang w:val="ru-RU"/>
        </w:rPr>
        <w:t>_____</w:t>
      </w:r>
    </w:p>
    <w:p w:rsidR="00AF246A" w:rsidRPr="00266C7F" w:rsidRDefault="00AF246A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Единственного участника</w:t>
      </w:r>
    </w:p>
    <w:p w:rsidR="00AF246A" w:rsidRPr="00266C7F" w:rsidRDefault="00AF246A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Общества с ограниченной ответственностью</w:t>
      </w:r>
    </w:p>
    <w:p w:rsidR="00AF246A" w:rsidRPr="00266C7F" w:rsidRDefault="005F2B5A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</w:rPr>
        <w:t>«</w:t>
      </w:r>
      <w:r w:rsidR="000F4B16" w:rsidRPr="00266C7F">
        <w:rPr>
          <w:b/>
          <w:sz w:val="24"/>
          <w:szCs w:val="24"/>
          <w:lang w:val="ru-RU"/>
        </w:rPr>
        <w:t>Ромашка</w:t>
      </w:r>
      <w:r w:rsidRPr="00266C7F">
        <w:rPr>
          <w:b/>
          <w:sz w:val="24"/>
          <w:szCs w:val="24"/>
        </w:rPr>
        <w:t>»</w:t>
      </w:r>
    </w:p>
    <w:p w:rsidR="00E32781" w:rsidRPr="00266C7F" w:rsidRDefault="00E32781">
      <w:pPr>
        <w:ind w:left="13"/>
        <w:rPr>
          <w:sz w:val="24"/>
          <w:szCs w:val="24"/>
          <w:lang w:val="ru-RU"/>
        </w:rPr>
      </w:pPr>
    </w:p>
    <w:p w:rsidR="00B040FE" w:rsidRPr="00266C7F" w:rsidRDefault="00B040FE">
      <w:pPr>
        <w:ind w:left="13"/>
        <w:rPr>
          <w:sz w:val="24"/>
          <w:szCs w:val="24"/>
          <w:lang w:val="ru-RU"/>
        </w:rPr>
      </w:pPr>
    </w:p>
    <w:p w:rsidR="003F7032" w:rsidRPr="00266C7F" w:rsidRDefault="003F7032">
      <w:pPr>
        <w:ind w:left="13"/>
        <w:rPr>
          <w:sz w:val="24"/>
          <w:szCs w:val="24"/>
          <w:lang w:val="ru-RU"/>
        </w:rPr>
      </w:pPr>
    </w:p>
    <w:p w:rsidR="00AF246A" w:rsidRPr="00266C7F" w:rsidRDefault="00AF246A" w:rsidP="005F2B5A">
      <w:pPr>
        <w:ind w:left="13"/>
        <w:jc w:val="both"/>
        <w:rPr>
          <w:b/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 xml:space="preserve">г. </w:t>
      </w:r>
      <w:r w:rsidR="005F2B5A" w:rsidRPr="00266C7F">
        <w:rPr>
          <w:sz w:val="24"/>
          <w:szCs w:val="24"/>
          <w:lang w:val="ru-RU"/>
        </w:rPr>
        <w:t>Набережные Челны</w:t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  <w:t xml:space="preserve">           </w:t>
      </w:r>
      <w:r w:rsidR="005F2B5A" w:rsidRPr="00266C7F">
        <w:rPr>
          <w:sz w:val="24"/>
          <w:szCs w:val="24"/>
          <w:lang w:val="ru-RU"/>
        </w:rPr>
        <w:t xml:space="preserve">     </w:t>
      </w:r>
      <w:r w:rsidRPr="00266C7F">
        <w:rPr>
          <w:sz w:val="24"/>
          <w:szCs w:val="24"/>
          <w:lang w:val="ru-RU"/>
        </w:rPr>
        <w:t>«</w:t>
      </w:r>
      <w:r w:rsidR="00F11E9C" w:rsidRPr="00266C7F">
        <w:rPr>
          <w:sz w:val="24"/>
          <w:szCs w:val="24"/>
          <w:lang w:val="ru-RU"/>
        </w:rPr>
        <w:t>___</w:t>
      </w:r>
      <w:r w:rsidRPr="00266C7F">
        <w:rPr>
          <w:sz w:val="24"/>
          <w:szCs w:val="24"/>
          <w:lang w:val="ru-RU"/>
        </w:rPr>
        <w:t xml:space="preserve">» </w:t>
      </w:r>
      <w:r w:rsidR="00F11E9C" w:rsidRPr="00266C7F">
        <w:rPr>
          <w:sz w:val="24"/>
          <w:szCs w:val="24"/>
          <w:lang w:val="ru-RU"/>
        </w:rPr>
        <w:t>_______</w:t>
      </w:r>
      <w:r w:rsidR="00CB1D1A" w:rsidRPr="00266C7F">
        <w:rPr>
          <w:sz w:val="24"/>
          <w:szCs w:val="24"/>
          <w:lang w:val="ru-RU"/>
        </w:rPr>
        <w:t xml:space="preserve"> </w:t>
      </w:r>
      <w:r w:rsidRPr="00266C7F">
        <w:rPr>
          <w:sz w:val="24"/>
          <w:szCs w:val="24"/>
          <w:lang w:val="ru-RU"/>
        </w:rPr>
        <w:t>20</w:t>
      </w:r>
      <w:r w:rsidR="009A36F5">
        <w:rPr>
          <w:sz w:val="24"/>
          <w:szCs w:val="24"/>
          <w:lang w:val="ru-RU"/>
        </w:rPr>
        <w:t>2</w:t>
      </w:r>
      <w:r w:rsidR="00A36581">
        <w:rPr>
          <w:sz w:val="24"/>
          <w:szCs w:val="24"/>
          <w:lang w:val="ru-RU"/>
        </w:rPr>
        <w:t>2</w:t>
      </w:r>
      <w:bookmarkStart w:id="0" w:name="_GoBack"/>
      <w:bookmarkEnd w:id="0"/>
      <w:r w:rsidR="00CB1D1A" w:rsidRPr="00266C7F">
        <w:rPr>
          <w:sz w:val="24"/>
          <w:szCs w:val="24"/>
          <w:lang w:val="ru-RU"/>
        </w:rPr>
        <w:t xml:space="preserve"> </w:t>
      </w:r>
      <w:r w:rsidRPr="00266C7F">
        <w:rPr>
          <w:sz w:val="24"/>
          <w:szCs w:val="24"/>
          <w:lang w:val="ru-RU"/>
        </w:rPr>
        <w:t>г.</w:t>
      </w:r>
    </w:p>
    <w:p w:rsidR="00AF246A" w:rsidRPr="00266C7F" w:rsidRDefault="00AF246A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AF246A" w:rsidRPr="00266C7F" w:rsidRDefault="00AF246A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3F7032" w:rsidRPr="00266C7F" w:rsidRDefault="003F7032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5039E4" w:rsidRPr="00266C7F" w:rsidRDefault="005039E4" w:rsidP="005F2B5A">
      <w:pPr>
        <w:autoSpaceDE w:val="0"/>
        <w:autoSpaceDN w:val="0"/>
        <w:adjustRightInd w:val="0"/>
        <w:ind w:firstLine="993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</w:rPr>
        <w:t>Единственный участник ООО «</w:t>
      </w:r>
      <w:r w:rsidR="000F4B16" w:rsidRPr="00266C7F">
        <w:rPr>
          <w:sz w:val="24"/>
          <w:szCs w:val="24"/>
          <w:lang w:val="ru-RU"/>
        </w:rPr>
        <w:t>Ромашка</w:t>
      </w:r>
      <w:r w:rsidRPr="00266C7F">
        <w:rPr>
          <w:sz w:val="24"/>
          <w:szCs w:val="24"/>
        </w:rPr>
        <w:t xml:space="preserve">» (ОГРН </w:t>
      </w:r>
      <w:r w:rsidR="000F4B16" w:rsidRPr="00266C7F">
        <w:rPr>
          <w:sz w:val="24"/>
          <w:szCs w:val="24"/>
          <w:lang w:val="ru-RU"/>
        </w:rPr>
        <w:t>123456789000</w:t>
      </w:r>
      <w:r w:rsidR="005F2B5A" w:rsidRPr="00266C7F">
        <w:rPr>
          <w:sz w:val="24"/>
          <w:szCs w:val="24"/>
        </w:rPr>
        <w:t xml:space="preserve">, </w:t>
      </w:r>
      <w:r w:rsidRPr="00266C7F">
        <w:rPr>
          <w:sz w:val="24"/>
          <w:szCs w:val="24"/>
        </w:rPr>
        <w:t xml:space="preserve">ИНН </w:t>
      </w:r>
      <w:r w:rsidR="000F4B16" w:rsidRPr="00266C7F">
        <w:rPr>
          <w:sz w:val="24"/>
          <w:szCs w:val="24"/>
          <w:lang w:val="ru-RU"/>
        </w:rPr>
        <w:t>1234567890</w:t>
      </w:r>
      <w:r w:rsidRPr="00266C7F">
        <w:rPr>
          <w:sz w:val="24"/>
          <w:szCs w:val="24"/>
        </w:rPr>
        <w:t xml:space="preserve">, юридический адрес: </w:t>
      </w:r>
      <w:r w:rsidR="000F4B16" w:rsidRPr="00266C7F">
        <w:rPr>
          <w:sz w:val="24"/>
          <w:szCs w:val="24"/>
          <w:lang w:val="ru-RU"/>
        </w:rPr>
        <w:t>123456</w:t>
      </w:r>
      <w:r w:rsidR="005F2B5A" w:rsidRPr="00266C7F">
        <w:rPr>
          <w:sz w:val="24"/>
          <w:szCs w:val="24"/>
        </w:rPr>
        <w:t xml:space="preserve">, Республика Татарстан, </w:t>
      </w:r>
      <w:r w:rsidR="00F8702D" w:rsidRPr="00266C7F">
        <w:rPr>
          <w:sz w:val="24"/>
          <w:szCs w:val="24"/>
          <w:lang w:val="ru-RU"/>
        </w:rPr>
        <w:t>г. Набережные Челны</w:t>
      </w:r>
      <w:r w:rsidR="00F8702D" w:rsidRPr="00266C7F">
        <w:rPr>
          <w:sz w:val="24"/>
          <w:szCs w:val="24"/>
        </w:rPr>
        <w:t xml:space="preserve">, пр-кт </w:t>
      </w:r>
      <w:r w:rsidR="00F8702D" w:rsidRPr="00266C7F">
        <w:rPr>
          <w:sz w:val="24"/>
          <w:szCs w:val="24"/>
          <w:lang w:val="ru-RU"/>
        </w:rPr>
        <w:t>Мира</w:t>
      </w:r>
      <w:r w:rsidR="005F2B5A" w:rsidRPr="00266C7F">
        <w:rPr>
          <w:sz w:val="24"/>
          <w:szCs w:val="24"/>
        </w:rPr>
        <w:t xml:space="preserve">, д. </w:t>
      </w:r>
      <w:r w:rsidR="00F8702D" w:rsidRPr="00266C7F">
        <w:rPr>
          <w:sz w:val="24"/>
          <w:szCs w:val="24"/>
          <w:lang w:val="ru-RU"/>
        </w:rPr>
        <w:t>1</w:t>
      </w:r>
      <w:r w:rsidRPr="00266C7F">
        <w:rPr>
          <w:sz w:val="24"/>
          <w:szCs w:val="24"/>
        </w:rPr>
        <w:t xml:space="preserve">; далее по тексту – Общество) </w:t>
      </w:r>
      <w:r w:rsidR="000F4B16" w:rsidRPr="00266C7F">
        <w:rPr>
          <w:sz w:val="24"/>
          <w:szCs w:val="24"/>
        </w:rPr>
        <w:t>–</w:t>
      </w:r>
      <w:r w:rsidRPr="00266C7F">
        <w:rPr>
          <w:sz w:val="24"/>
          <w:szCs w:val="24"/>
        </w:rPr>
        <w:t xml:space="preserve"> </w:t>
      </w:r>
      <w:r w:rsidR="000F4B16" w:rsidRPr="00266C7F">
        <w:rPr>
          <w:sz w:val="24"/>
          <w:szCs w:val="24"/>
          <w:lang w:val="ru-RU"/>
        </w:rPr>
        <w:t>Иванов Иван Иванович</w:t>
      </w:r>
      <w:r w:rsidR="005F2B5A" w:rsidRPr="00266C7F">
        <w:rPr>
          <w:sz w:val="24"/>
          <w:szCs w:val="24"/>
        </w:rPr>
        <w:t xml:space="preserve"> </w:t>
      </w:r>
      <w:r w:rsidRPr="00266C7F">
        <w:rPr>
          <w:sz w:val="24"/>
          <w:szCs w:val="24"/>
        </w:rPr>
        <w:t xml:space="preserve">(паспорт </w:t>
      </w:r>
      <w:r w:rsidR="005F2B5A" w:rsidRPr="00266C7F">
        <w:rPr>
          <w:sz w:val="24"/>
          <w:szCs w:val="24"/>
          <w:lang w:val="ru-RU"/>
        </w:rPr>
        <w:t xml:space="preserve">серия </w:t>
      </w:r>
      <w:r w:rsidR="000F4B16" w:rsidRPr="00266C7F">
        <w:rPr>
          <w:sz w:val="24"/>
          <w:szCs w:val="24"/>
          <w:lang w:val="ru-RU"/>
        </w:rPr>
        <w:t>0000</w:t>
      </w:r>
      <w:r w:rsidR="005F2B5A" w:rsidRPr="00266C7F">
        <w:rPr>
          <w:sz w:val="24"/>
          <w:szCs w:val="24"/>
        </w:rPr>
        <w:t xml:space="preserve"> № </w:t>
      </w:r>
      <w:r w:rsidR="000F4B16" w:rsidRPr="00266C7F">
        <w:rPr>
          <w:sz w:val="24"/>
          <w:szCs w:val="24"/>
          <w:lang w:val="ru-RU"/>
        </w:rPr>
        <w:t>000000</w:t>
      </w:r>
      <w:r w:rsidRPr="00266C7F">
        <w:rPr>
          <w:sz w:val="24"/>
          <w:szCs w:val="24"/>
        </w:rPr>
        <w:t xml:space="preserve">, выдан </w:t>
      </w:r>
      <w:r w:rsidR="005F2B5A" w:rsidRPr="00266C7F">
        <w:rPr>
          <w:sz w:val="24"/>
          <w:szCs w:val="24"/>
        </w:rPr>
        <w:t>Отделение</w:t>
      </w:r>
      <w:r w:rsidR="005F2B5A" w:rsidRPr="00266C7F">
        <w:rPr>
          <w:sz w:val="24"/>
          <w:szCs w:val="24"/>
          <w:lang w:val="ru-RU"/>
        </w:rPr>
        <w:t>м</w:t>
      </w:r>
      <w:r w:rsidR="005F2B5A" w:rsidRPr="00266C7F">
        <w:rPr>
          <w:sz w:val="24"/>
          <w:szCs w:val="24"/>
        </w:rPr>
        <w:t xml:space="preserve"> в Электротехническом районе, отдела УФМС России по РТ в г. Набережные Челны</w:t>
      </w:r>
      <w:r w:rsidRPr="00266C7F">
        <w:rPr>
          <w:sz w:val="24"/>
          <w:szCs w:val="24"/>
        </w:rPr>
        <w:t xml:space="preserve"> </w:t>
      </w:r>
      <w:r w:rsidR="000F4B16" w:rsidRPr="00266C7F">
        <w:rPr>
          <w:sz w:val="24"/>
          <w:szCs w:val="24"/>
          <w:lang w:val="ru-RU"/>
        </w:rPr>
        <w:t>00</w:t>
      </w:r>
      <w:r w:rsidR="005F2B5A" w:rsidRPr="00266C7F">
        <w:rPr>
          <w:sz w:val="24"/>
          <w:szCs w:val="24"/>
        </w:rPr>
        <w:t>.0</w:t>
      </w:r>
      <w:r w:rsidR="000F4B16" w:rsidRPr="00266C7F">
        <w:rPr>
          <w:sz w:val="24"/>
          <w:szCs w:val="24"/>
          <w:lang w:val="ru-RU"/>
        </w:rPr>
        <w:t>0</w:t>
      </w:r>
      <w:r w:rsidR="000F4B16" w:rsidRPr="00266C7F">
        <w:rPr>
          <w:sz w:val="24"/>
          <w:szCs w:val="24"/>
        </w:rPr>
        <w:t>.2000</w:t>
      </w:r>
      <w:r w:rsidR="000F4B16" w:rsidRPr="00266C7F">
        <w:rPr>
          <w:sz w:val="24"/>
          <w:szCs w:val="24"/>
          <w:lang w:val="ru-RU"/>
        </w:rPr>
        <w:t xml:space="preserve"> </w:t>
      </w:r>
      <w:r w:rsidRPr="00266C7F">
        <w:rPr>
          <w:sz w:val="24"/>
          <w:szCs w:val="24"/>
        </w:rPr>
        <w:t xml:space="preserve">года, код подразделения </w:t>
      </w:r>
      <w:r w:rsidR="005F2B5A" w:rsidRPr="00266C7F">
        <w:rPr>
          <w:sz w:val="24"/>
          <w:szCs w:val="24"/>
        </w:rPr>
        <w:t>160-0</w:t>
      </w:r>
      <w:r w:rsidR="000F4B16" w:rsidRPr="00266C7F">
        <w:rPr>
          <w:sz w:val="24"/>
          <w:szCs w:val="24"/>
          <w:lang w:val="ru-RU"/>
        </w:rPr>
        <w:t>00</w:t>
      </w:r>
      <w:r w:rsidRPr="00266C7F">
        <w:rPr>
          <w:sz w:val="24"/>
          <w:szCs w:val="24"/>
        </w:rPr>
        <w:t>, адрес</w:t>
      </w:r>
      <w:r w:rsidR="005F2B5A" w:rsidRPr="00266C7F">
        <w:rPr>
          <w:sz w:val="24"/>
          <w:szCs w:val="24"/>
          <w:lang w:val="ru-RU"/>
        </w:rPr>
        <w:t xml:space="preserve"> регистрации</w:t>
      </w:r>
      <w:r w:rsidRPr="00266C7F">
        <w:rPr>
          <w:sz w:val="24"/>
          <w:szCs w:val="24"/>
        </w:rPr>
        <w:t xml:space="preserve">: </w:t>
      </w:r>
      <w:r w:rsidR="005F2B5A" w:rsidRPr="00266C7F">
        <w:rPr>
          <w:sz w:val="24"/>
          <w:szCs w:val="24"/>
          <w:lang w:val="ru-RU"/>
        </w:rPr>
        <w:t xml:space="preserve">РФ, </w:t>
      </w:r>
      <w:r w:rsidR="005F2B5A" w:rsidRPr="00266C7F">
        <w:rPr>
          <w:sz w:val="24"/>
          <w:szCs w:val="24"/>
        </w:rPr>
        <w:t xml:space="preserve">РТ, </w:t>
      </w:r>
      <w:r w:rsidR="00F8702D" w:rsidRPr="00266C7F">
        <w:rPr>
          <w:sz w:val="24"/>
          <w:szCs w:val="24"/>
          <w:lang w:val="ru-RU"/>
        </w:rPr>
        <w:t>г. Набережные Челны</w:t>
      </w:r>
      <w:r w:rsidR="00F8702D" w:rsidRPr="00266C7F">
        <w:rPr>
          <w:sz w:val="24"/>
          <w:szCs w:val="24"/>
        </w:rPr>
        <w:t xml:space="preserve">, пр-кт </w:t>
      </w:r>
      <w:r w:rsidR="00F8702D" w:rsidRPr="00266C7F">
        <w:rPr>
          <w:sz w:val="24"/>
          <w:szCs w:val="24"/>
          <w:lang w:val="ru-RU"/>
        </w:rPr>
        <w:t>Мира</w:t>
      </w:r>
      <w:r w:rsidR="00F8702D" w:rsidRPr="00266C7F">
        <w:rPr>
          <w:sz w:val="24"/>
          <w:szCs w:val="24"/>
        </w:rPr>
        <w:t xml:space="preserve">, д. </w:t>
      </w:r>
      <w:r w:rsidR="00F8702D" w:rsidRPr="00266C7F">
        <w:rPr>
          <w:sz w:val="24"/>
          <w:szCs w:val="24"/>
          <w:lang w:val="ru-RU"/>
        </w:rPr>
        <w:t>2</w:t>
      </w:r>
      <w:r w:rsidRPr="00266C7F">
        <w:rPr>
          <w:sz w:val="24"/>
          <w:szCs w:val="24"/>
        </w:rPr>
        <w:t>),  владеющий долей в уставном капитале Общества номинальной стоимостью в размере</w:t>
      </w:r>
      <w:r w:rsidRPr="00266C7F">
        <w:rPr>
          <w:sz w:val="24"/>
          <w:szCs w:val="24"/>
          <w:lang w:val="ru-RU"/>
        </w:rPr>
        <w:t xml:space="preserve"> </w:t>
      </w:r>
      <w:r w:rsidR="005F2B5A" w:rsidRPr="00266C7F">
        <w:rPr>
          <w:sz w:val="24"/>
          <w:szCs w:val="24"/>
          <w:lang w:val="ru-RU"/>
        </w:rPr>
        <w:t>1</w:t>
      </w:r>
      <w:r w:rsidRPr="00266C7F">
        <w:rPr>
          <w:sz w:val="24"/>
          <w:szCs w:val="24"/>
        </w:rPr>
        <w:t>00</w:t>
      </w:r>
      <w:r w:rsidR="00585C33" w:rsidRPr="00266C7F">
        <w:rPr>
          <w:sz w:val="24"/>
          <w:szCs w:val="24"/>
          <w:lang w:val="ru-RU"/>
        </w:rPr>
        <w:t> </w:t>
      </w:r>
      <w:r w:rsidRPr="00266C7F">
        <w:rPr>
          <w:sz w:val="24"/>
          <w:szCs w:val="24"/>
        </w:rPr>
        <w:t>000</w:t>
      </w:r>
      <w:r w:rsidR="00585C33" w:rsidRPr="00266C7F">
        <w:rPr>
          <w:sz w:val="24"/>
          <w:szCs w:val="24"/>
          <w:lang w:val="ru-RU"/>
        </w:rPr>
        <w:t>,00</w:t>
      </w:r>
      <w:r w:rsidR="003C54F3">
        <w:rPr>
          <w:sz w:val="24"/>
          <w:szCs w:val="24"/>
          <w:lang w:val="ru-RU"/>
        </w:rPr>
        <w:t xml:space="preserve"> руб.</w:t>
      </w:r>
      <w:r w:rsidRPr="00266C7F">
        <w:rPr>
          <w:sz w:val="24"/>
          <w:szCs w:val="24"/>
        </w:rPr>
        <w:t xml:space="preserve"> (</w:t>
      </w:r>
      <w:r w:rsidR="005F2B5A" w:rsidRPr="00266C7F">
        <w:rPr>
          <w:sz w:val="24"/>
          <w:szCs w:val="24"/>
          <w:lang w:val="ru-RU"/>
        </w:rPr>
        <w:t>сто тысяч</w:t>
      </w:r>
      <w:r w:rsidR="00585C33" w:rsidRPr="00266C7F">
        <w:rPr>
          <w:sz w:val="24"/>
          <w:szCs w:val="24"/>
          <w:lang w:val="ru-RU"/>
        </w:rPr>
        <w:t xml:space="preserve"> рублей 00 копеек)</w:t>
      </w:r>
      <w:r w:rsidRPr="00266C7F">
        <w:rPr>
          <w:sz w:val="24"/>
          <w:szCs w:val="24"/>
        </w:rPr>
        <w:t xml:space="preserve">, что составляет 100 </w:t>
      </w:r>
      <w:r w:rsidR="00585C33" w:rsidRPr="00266C7F">
        <w:rPr>
          <w:sz w:val="24"/>
          <w:szCs w:val="24"/>
          <w:lang w:val="ru-RU"/>
        </w:rPr>
        <w:t xml:space="preserve">(сто) </w:t>
      </w:r>
      <w:r w:rsidRPr="00266C7F">
        <w:rPr>
          <w:sz w:val="24"/>
          <w:szCs w:val="24"/>
        </w:rPr>
        <w:t>% ус</w:t>
      </w:r>
      <w:r w:rsidR="00585C33" w:rsidRPr="00266C7F">
        <w:rPr>
          <w:sz w:val="24"/>
          <w:szCs w:val="24"/>
        </w:rPr>
        <w:t>тавного капитала Общества</w:t>
      </w:r>
    </w:p>
    <w:p w:rsidR="00E32781" w:rsidRPr="00266C7F" w:rsidRDefault="00E32781" w:rsidP="005F2B5A">
      <w:pPr>
        <w:tabs>
          <w:tab w:val="left" w:pos="-625"/>
        </w:tabs>
        <w:jc w:val="both"/>
        <w:rPr>
          <w:sz w:val="24"/>
          <w:szCs w:val="24"/>
        </w:rPr>
      </w:pPr>
    </w:p>
    <w:p w:rsidR="003F7032" w:rsidRPr="00266C7F" w:rsidRDefault="003F7032">
      <w:pPr>
        <w:tabs>
          <w:tab w:val="left" w:pos="-625"/>
        </w:tabs>
        <w:jc w:val="center"/>
        <w:rPr>
          <w:b/>
          <w:sz w:val="24"/>
          <w:szCs w:val="24"/>
          <w:lang w:val="ru-RU"/>
        </w:rPr>
      </w:pPr>
    </w:p>
    <w:p w:rsidR="00AF246A" w:rsidRPr="00266C7F" w:rsidRDefault="00AF246A">
      <w:pPr>
        <w:tabs>
          <w:tab w:val="left" w:pos="-625"/>
        </w:tabs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РЕШИЛ:</w:t>
      </w:r>
    </w:p>
    <w:p w:rsidR="00CB1D1A" w:rsidRPr="00266C7F" w:rsidRDefault="00CB1D1A" w:rsidP="00CB1D1A">
      <w:pPr>
        <w:ind w:firstLine="720"/>
        <w:jc w:val="both"/>
        <w:rPr>
          <w:b/>
          <w:sz w:val="24"/>
          <w:szCs w:val="24"/>
        </w:rPr>
      </w:pPr>
    </w:p>
    <w:p w:rsidR="00385FC4" w:rsidRPr="00266C7F" w:rsidRDefault="00385FC4" w:rsidP="00385FC4">
      <w:pPr>
        <w:pStyle w:val="20"/>
        <w:spacing w:after="0" w:line="240" w:lineRule="auto"/>
        <w:ind w:left="0" w:firstLine="992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</w:rPr>
        <w:t xml:space="preserve">1. Одобрить </w:t>
      </w:r>
      <w:r w:rsidRPr="00266C7F">
        <w:rPr>
          <w:sz w:val="24"/>
          <w:szCs w:val="24"/>
          <w:lang w:val="ru-RU"/>
        </w:rPr>
        <w:t xml:space="preserve">крупную </w:t>
      </w:r>
      <w:r w:rsidRPr="00266C7F">
        <w:rPr>
          <w:sz w:val="24"/>
          <w:szCs w:val="24"/>
        </w:rPr>
        <w:t xml:space="preserve">сделку - заключение с </w:t>
      </w:r>
      <w:r w:rsidRPr="00266C7F">
        <w:rPr>
          <w:sz w:val="24"/>
          <w:szCs w:val="24"/>
          <w:lang w:val="ru-RU"/>
        </w:rPr>
        <w:t xml:space="preserve">АО </w:t>
      </w:r>
      <w:r w:rsidRPr="00266C7F">
        <w:rPr>
          <w:sz w:val="24"/>
          <w:szCs w:val="24"/>
        </w:rPr>
        <w:t>«</w:t>
      </w:r>
      <w:r w:rsidRPr="00266C7F">
        <w:rPr>
          <w:sz w:val="24"/>
          <w:szCs w:val="24"/>
          <w:lang w:val="ru-RU"/>
        </w:rPr>
        <w:t>Лизинговая компания «КАМАЗ</w:t>
      </w:r>
      <w:r w:rsidRPr="00266C7F">
        <w:rPr>
          <w:sz w:val="24"/>
          <w:szCs w:val="24"/>
        </w:rPr>
        <w:t xml:space="preserve">» Договора </w:t>
      </w:r>
      <w:r w:rsidRPr="00266C7F">
        <w:rPr>
          <w:sz w:val="24"/>
          <w:szCs w:val="24"/>
          <w:lang w:val="ru-RU"/>
        </w:rPr>
        <w:t>финансовой аренды (лизинга) на следующих условиях:</w:t>
      </w:r>
    </w:p>
    <w:p w:rsidR="00385FC4" w:rsidRPr="00266C7F" w:rsidRDefault="00385FC4" w:rsidP="00385FC4">
      <w:pPr>
        <w:pStyle w:val="20"/>
        <w:numPr>
          <w:ilvl w:val="0"/>
          <w:numId w:val="11"/>
        </w:numPr>
        <w:spacing w:after="0" w:line="240" w:lineRule="auto"/>
        <w:ind w:left="993" w:firstLine="0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>Лизингодатель – Акционерное общество «Лизинговая компания «КАМАЗ»;</w:t>
      </w:r>
    </w:p>
    <w:p w:rsidR="00385FC4" w:rsidRPr="00266C7F" w:rsidRDefault="00385FC4" w:rsidP="00385FC4">
      <w:pPr>
        <w:pStyle w:val="20"/>
        <w:numPr>
          <w:ilvl w:val="0"/>
          <w:numId w:val="11"/>
        </w:numPr>
        <w:spacing w:after="0" w:line="240" w:lineRule="auto"/>
        <w:ind w:left="993" w:firstLine="0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>Лизингополучатель – Общество с ограниченной ответственностью «Ромашка»;</w:t>
      </w:r>
    </w:p>
    <w:p w:rsidR="003B25CD" w:rsidRDefault="003B25CD" w:rsidP="00385FC4">
      <w:pPr>
        <w:pStyle w:val="20"/>
        <w:spacing w:after="0" w:line="240" w:lineRule="auto"/>
        <w:ind w:left="993"/>
        <w:jc w:val="both"/>
        <w:rPr>
          <w:color w:val="000000"/>
          <w:sz w:val="24"/>
          <w:szCs w:val="24"/>
          <w:lang w:val="ru-RU"/>
        </w:rPr>
      </w:pPr>
    </w:p>
    <w:tbl>
      <w:tblPr>
        <w:tblStyle w:val="ac"/>
        <w:tblW w:w="10806" w:type="dxa"/>
        <w:jc w:val="center"/>
        <w:tblLook w:val="04A0" w:firstRow="1" w:lastRow="0" w:firstColumn="1" w:lastColumn="0" w:noHBand="0" w:noVBand="1"/>
      </w:tblPr>
      <w:tblGrid>
        <w:gridCol w:w="2783"/>
        <w:gridCol w:w="1417"/>
        <w:gridCol w:w="1924"/>
        <w:gridCol w:w="1984"/>
        <w:gridCol w:w="1276"/>
        <w:gridCol w:w="1422"/>
      </w:tblGrid>
      <w:tr w:rsidR="009E47BA" w:rsidRPr="003E16A4" w:rsidTr="0075209A">
        <w:trPr>
          <w:trHeight w:val="1293"/>
          <w:jc w:val="center"/>
        </w:trPr>
        <w:tc>
          <w:tcPr>
            <w:tcW w:w="2783" w:type="dxa"/>
            <w:tcBorders>
              <w:tl2br w:val="single" w:sz="4" w:space="0" w:color="auto"/>
            </w:tcBorders>
          </w:tcPr>
          <w:p w:rsidR="009E47BA" w:rsidRPr="003E16A4" w:rsidRDefault="009E47BA" w:rsidP="0075209A">
            <w:pPr>
              <w:pStyle w:val="20"/>
              <w:spacing w:after="0" w:line="240" w:lineRule="auto"/>
              <w:ind w:left="1416"/>
              <w:jc w:val="both"/>
            </w:pPr>
            <w:r w:rsidRPr="003E16A4">
              <w:t>Параметры договора лизинга</w:t>
            </w: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Наименование</w:t>
            </w: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предмета лизинга</w:t>
            </w:r>
          </w:p>
        </w:tc>
        <w:tc>
          <w:tcPr>
            <w:tcW w:w="1417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Количество предмета лизинга, шт.</w:t>
            </w:r>
          </w:p>
        </w:tc>
        <w:tc>
          <w:tcPr>
            <w:tcW w:w="192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</w:pPr>
            <w:r w:rsidRPr="003E16A4">
              <w:t>Общая стоимость предмета лизинга, не более руб.</w:t>
            </w:r>
          </w:p>
        </w:tc>
        <w:tc>
          <w:tcPr>
            <w:tcW w:w="198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</w:pPr>
            <w:r w:rsidRPr="003E16A4">
              <w:t>Аванс от стоимости предмета лизинга, %</w:t>
            </w:r>
          </w:p>
        </w:tc>
        <w:tc>
          <w:tcPr>
            <w:tcW w:w="1276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Срок лизинга, мес.</w:t>
            </w:r>
          </w:p>
        </w:tc>
        <w:tc>
          <w:tcPr>
            <w:tcW w:w="1422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Сумма договора лизинга, не более, руб.</w:t>
            </w:r>
          </w:p>
        </w:tc>
      </w:tr>
      <w:tr w:rsidR="009E47BA" w:rsidRPr="003E16A4" w:rsidTr="0075209A">
        <w:trPr>
          <w:jc w:val="center"/>
        </w:trPr>
        <w:tc>
          <w:tcPr>
            <w:tcW w:w="2783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КАМАЗ 5490</w:t>
            </w:r>
          </w:p>
        </w:tc>
        <w:tc>
          <w:tcPr>
            <w:tcW w:w="1417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3</w:t>
            </w:r>
          </w:p>
        </w:tc>
        <w:tc>
          <w:tcPr>
            <w:tcW w:w="192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11 000 000</w:t>
            </w:r>
          </w:p>
        </w:tc>
        <w:tc>
          <w:tcPr>
            <w:tcW w:w="198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10</w:t>
            </w:r>
          </w:p>
        </w:tc>
        <w:tc>
          <w:tcPr>
            <w:tcW w:w="1276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60</w:t>
            </w:r>
          </w:p>
        </w:tc>
        <w:tc>
          <w:tcPr>
            <w:tcW w:w="1422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13 000 000</w:t>
            </w:r>
          </w:p>
        </w:tc>
      </w:tr>
      <w:tr w:rsidR="009E47BA" w:rsidRPr="003E16A4" w:rsidTr="0075209A">
        <w:trPr>
          <w:jc w:val="center"/>
        </w:trPr>
        <w:tc>
          <w:tcPr>
            <w:tcW w:w="2783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полуприцеп НЕФАЗ</w:t>
            </w:r>
          </w:p>
        </w:tc>
        <w:tc>
          <w:tcPr>
            <w:tcW w:w="1417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3</w:t>
            </w:r>
          </w:p>
        </w:tc>
        <w:tc>
          <w:tcPr>
            <w:tcW w:w="192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7 000 000</w:t>
            </w:r>
          </w:p>
        </w:tc>
        <w:tc>
          <w:tcPr>
            <w:tcW w:w="198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15</w:t>
            </w:r>
          </w:p>
        </w:tc>
        <w:tc>
          <w:tcPr>
            <w:tcW w:w="1276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36</w:t>
            </w:r>
          </w:p>
        </w:tc>
        <w:tc>
          <w:tcPr>
            <w:tcW w:w="1422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8 000 000</w:t>
            </w:r>
          </w:p>
        </w:tc>
      </w:tr>
      <w:tr w:rsidR="009E47BA" w:rsidRPr="003E16A4" w:rsidTr="0075209A">
        <w:trPr>
          <w:jc w:val="center"/>
        </w:trPr>
        <w:tc>
          <w:tcPr>
            <w:tcW w:w="2783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  <w:r w:rsidRPr="003E16A4">
              <w:rPr>
                <w:b/>
              </w:rPr>
              <w:t>Итого:</w:t>
            </w:r>
          </w:p>
        </w:tc>
        <w:tc>
          <w:tcPr>
            <w:tcW w:w="1417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6</w:t>
            </w: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rPr>
                <w:lang w:val="en-US"/>
              </w:rPr>
              <w:t>(</w:t>
            </w:r>
            <w:r w:rsidRPr="003E16A4">
              <w:t>шесть</w:t>
            </w:r>
            <w:r w:rsidRPr="003E16A4">
              <w:rPr>
                <w:lang w:val="en-US"/>
              </w:rPr>
              <w:t>)</w:t>
            </w:r>
          </w:p>
        </w:tc>
        <w:tc>
          <w:tcPr>
            <w:tcW w:w="192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18 000 000</w:t>
            </w: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 xml:space="preserve">(восемнадцать миллионов рублей) </w:t>
            </w:r>
          </w:p>
        </w:tc>
        <w:tc>
          <w:tcPr>
            <w:tcW w:w="1984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-</w:t>
            </w:r>
          </w:p>
        </w:tc>
        <w:tc>
          <w:tcPr>
            <w:tcW w:w="1276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-</w:t>
            </w:r>
          </w:p>
        </w:tc>
        <w:tc>
          <w:tcPr>
            <w:tcW w:w="1422" w:type="dxa"/>
          </w:tcPr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21 000 000</w:t>
            </w:r>
          </w:p>
          <w:p w:rsidR="009E47BA" w:rsidRPr="003E16A4" w:rsidRDefault="009E47BA" w:rsidP="0075209A">
            <w:pPr>
              <w:pStyle w:val="20"/>
              <w:spacing w:after="0" w:line="240" w:lineRule="auto"/>
              <w:ind w:left="0"/>
              <w:jc w:val="center"/>
            </w:pPr>
            <w:r w:rsidRPr="003E16A4">
              <w:t>(двадцать один миллион рублей)</w:t>
            </w:r>
          </w:p>
        </w:tc>
      </w:tr>
    </w:tbl>
    <w:p w:rsidR="00484AA6" w:rsidRPr="00266C7F" w:rsidRDefault="00484AA6" w:rsidP="005F2B5A">
      <w:pPr>
        <w:pStyle w:val="20"/>
        <w:spacing w:after="0" w:line="240" w:lineRule="auto"/>
        <w:ind w:left="0" w:firstLine="992"/>
        <w:jc w:val="both"/>
        <w:rPr>
          <w:color w:val="000000"/>
          <w:sz w:val="24"/>
          <w:szCs w:val="24"/>
          <w:lang w:val="ru-RU"/>
        </w:rPr>
      </w:pPr>
    </w:p>
    <w:p w:rsidR="00484AA6" w:rsidRPr="00266C7F" w:rsidRDefault="00484AA6" w:rsidP="005F2B5A">
      <w:pPr>
        <w:pStyle w:val="20"/>
        <w:spacing w:after="0" w:line="240" w:lineRule="auto"/>
        <w:ind w:left="0" w:firstLine="992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 xml:space="preserve">2. Поручить подписать договор, указанный в пункте 1 настоящего решения, от имени Общества генеральному директору – </w:t>
      </w:r>
      <w:r w:rsidR="000F4B16" w:rsidRPr="00266C7F">
        <w:rPr>
          <w:sz w:val="24"/>
          <w:szCs w:val="24"/>
          <w:lang w:val="ru-RU"/>
        </w:rPr>
        <w:t>Петрову Петру Петровичу</w:t>
      </w:r>
      <w:r w:rsidRPr="00266C7F">
        <w:rPr>
          <w:sz w:val="24"/>
          <w:szCs w:val="24"/>
          <w:lang w:val="ru-RU"/>
        </w:rPr>
        <w:t>.</w:t>
      </w:r>
    </w:p>
    <w:p w:rsidR="00484AA6" w:rsidRPr="00266C7F" w:rsidRDefault="00484AA6" w:rsidP="00484AA6">
      <w:pPr>
        <w:pStyle w:val="20"/>
        <w:spacing w:after="0" w:line="240" w:lineRule="auto"/>
        <w:jc w:val="both"/>
        <w:rPr>
          <w:sz w:val="24"/>
          <w:szCs w:val="24"/>
          <w:lang w:val="ru-RU"/>
        </w:rPr>
      </w:pPr>
    </w:p>
    <w:p w:rsidR="00484AA6" w:rsidRPr="00266C7F" w:rsidRDefault="00484AA6" w:rsidP="00484AA6">
      <w:pPr>
        <w:pStyle w:val="20"/>
        <w:spacing w:after="0" w:line="240" w:lineRule="auto"/>
        <w:jc w:val="both"/>
        <w:rPr>
          <w:sz w:val="24"/>
          <w:szCs w:val="24"/>
          <w:lang w:val="ru-RU"/>
        </w:rPr>
      </w:pPr>
    </w:p>
    <w:p w:rsidR="00484AA6" w:rsidRPr="00266C7F" w:rsidRDefault="00484AA6" w:rsidP="00484AA6">
      <w:pPr>
        <w:pStyle w:val="2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9E47BA" w:rsidRDefault="00B040FE">
      <w:pPr>
        <w:tabs>
          <w:tab w:val="left" w:pos="-625"/>
        </w:tabs>
        <w:jc w:val="both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 xml:space="preserve">Единственный участник </w:t>
      </w:r>
      <w:proofErr w:type="gramStart"/>
      <w:r w:rsidRPr="00266C7F">
        <w:rPr>
          <w:b/>
          <w:sz w:val="24"/>
          <w:szCs w:val="24"/>
          <w:lang w:val="ru-RU"/>
        </w:rPr>
        <w:t xml:space="preserve">Общества </w:t>
      </w:r>
      <w:r w:rsidR="005F2B5A" w:rsidRPr="00266C7F">
        <w:rPr>
          <w:b/>
          <w:sz w:val="24"/>
          <w:szCs w:val="24"/>
          <w:lang w:val="ru-RU"/>
        </w:rPr>
        <w:t xml:space="preserve"> </w:t>
      </w:r>
      <w:r w:rsidR="00AF246A" w:rsidRPr="00266C7F">
        <w:rPr>
          <w:b/>
          <w:sz w:val="24"/>
          <w:szCs w:val="24"/>
          <w:lang w:val="ru-RU"/>
        </w:rPr>
        <w:t>_</w:t>
      </w:r>
      <w:proofErr w:type="gramEnd"/>
      <w:r w:rsidR="00AF246A" w:rsidRPr="00266C7F">
        <w:rPr>
          <w:b/>
          <w:sz w:val="24"/>
          <w:szCs w:val="24"/>
          <w:lang w:val="ru-RU"/>
        </w:rPr>
        <w:t>________________</w:t>
      </w:r>
      <w:r w:rsidR="005F2B5A" w:rsidRPr="00266C7F">
        <w:rPr>
          <w:b/>
          <w:sz w:val="24"/>
          <w:szCs w:val="24"/>
        </w:rPr>
        <w:t xml:space="preserve"> </w:t>
      </w:r>
      <w:r w:rsidR="005F2B5A" w:rsidRPr="00266C7F">
        <w:rPr>
          <w:b/>
          <w:sz w:val="24"/>
          <w:szCs w:val="24"/>
          <w:lang w:val="ru-RU"/>
        </w:rPr>
        <w:t xml:space="preserve"> / </w:t>
      </w:r>
      <w:r w:rsidR="000F4B16" w:rsidRPr="00266C7F">
        <w:rPr>
          <w:b/>
          <w:sz w:val="24"/>
          <w:szCs w:val="24"/>
          <w:lang w:val="ru-RU"/>
        </w:rPr>
        <w:t>Иванов Иван Иванович</w:t>
      </w:r>
      <w:r w:rsidR="00AF246A" w:rsidRPr="00266C7F">
        <w:rPr>
          <w:b/>
          <w:sz w:val="24"/>
          <w:szCs w:val="24"/>
          <w:lang w:val="ru-RU"/>
        </w:rPr>
        <w:t xml:space="preserve"> </w:t>
      </w:r>
      <w:r w:rsidR="005F2B5A" w:rsidRPr="00266C7F">
        <w:rPr>
          <w:b/>
          <w:sz w:val="24"/>
          <w:szCs w:val="24"/>
          <w:lang w:val="ru-RU"/>
        </w:rPr>
        <w:t>/</w:t>
      </w:r>
      <w:r w:rsidR="00AF246A" w:rsidRPr="005F2B5A">
        <w:rPr>
          <w:b/>
          <w:sz w:val="24"/>
          <w:szCs w:val="24"/>
          <w:lang w:val="ru-RU"/>
        </w:rPr>
        <w:t xml:space="preserve">           </w:t>
      </w:r>
    </w:p>
    <w:p w:rsidR="009E47BA" w:rsidRDefault="009E47BA">
      <w:pPr>
        <w:suppressAutoHyphens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br w:type="page"/>
      </w:r>
    </w:p>
    <w:p w:rsidR="009E47BA" w:rsidRDefault="009E47BA" w:rsidP="009E47BA">
      <w:pPr>
        <w:jc w:val="center"/>
        <w:rPr>
          <w:b/>
          <w:color w:val="FF0000"/>
          <w:sz w:val="28"/>
          <w:szCs w:val="28"/>
        </w:rPr>
      </w:pPr>
    </w:p>
    <w:p w:rsidR="009E47BA" w:rsidRPr="002C4C88" w:rsidRDefault="009E47BA" w:rsidP="009E47BA">
      <w:pPr>
        <w:jc w:val="center"/>
        <w:rPr>
          <w:color w:val="FF0000"/>
        </w:rPr>
      </w:pPr>
      <w:r w:rsidRPr="002C4C88">
        <w:rPr>
          <w:b/>
          <w:color w:val="FF0000"/>
          <w:highlight w:val="yellow"/>
        </w:rPr>
        <w:t>Внимание</w:t>
      </w:r>
      <w:r w:rsidRPr="002C4C88">
        <w:rPr>
          <w:color w:val="FF0000"/>
          <w:highlight w:val="yellow"/>
        </w:rPr>
        <w:t>!</w:t>
      </w:r>
    </w:p>
    <w:p w:rsidR="009E47BA" w:rsidRPr="002C4C88" w:rsidRDefault="009E47BA" w:rsidP="009E47BA">
      <w:pPr>
        <w:jc w:val="both"/>
        <w:rPr>
          <w:color w:val="FF0000"/>
        </w:rPr>
      </w:pPr>
    </w:p>
    <w:p w:rsidR="009E47BA" w:rsidRPr="002C4C88" w:rsidRDefault="009E47BA" w:rsidP="009E47BA">
      <w:pPr>
        <w:ind w:firstLine="426"/>
        <w:jc w:val="both"/>
        <w:rPr>
          <w:color w:val="FF0000"/>
        </w:rPr>
      </w:pPr>
      <w:r w:rsidRPr="002C4C88">
        <w:rPr>
          <w:color w:val="FF0000"/>
        </w:rPr>
        <w:t xml:space="preserve">В соответствии с п. 3 ст. 67.1 ГК РФ принятие общим собранием участников хозяйственного общества решения посредством очного голосования и состав участников общества (или единственного участника), присутствовавших при его принятии, подтверждаются в отношении: </w:t>
      </w: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1) публичного акционерного общества лицом, осуществляющим ведение реестра акционеров такого общества и выполняющим функции счетной комиссии (пункт 4 статьи 97); </w:t>
      </w: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2) непубличного акционерного общества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комиссии; (2 варианта); </w:t>
      </w: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3) общества с ограниченной ответственностью путем нотариального удостоверения, если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не предусмотрен уставом такого общества либо решением общего собрания участников общества, принятым участниками общества единогласно </w:t>
      </w:r>
      <w:r w:rsidRPr="004D4553">
        <w:rPr>
          <w:color w:val="FF0000"/>
          <w:highlight w:val="yellow"/>
        </w:rPr>
        <w:t>(</w:t>
      </w:r>
      <w:r w:rsidRPr="004D4553">
        <w:rPr>
          <w:color w:val="FF0000"/>
          <w:highlight w:val="yellow"/>
          <w:u w:val="single"/>
        </w:rPr>
        <w:t>смотрите приложенные разъяснения</w:t>
      </w:r>
      <w:r w:rsidRPr="004D4553">
        <w:rPr>
          <w:color w:val="FF0000"/>
          <w:highlight w:val="yellow"/>
        </w:rPr>
        <w:t>).</w:t>
      </w:r>
      <w:r w:rsidRPr="002C4C88">
        <w:rPr>
          <w:color w:val="FF0000"/>
        </w:rPr>
        <w:t xml:space="preserve"> </w:t>
      </w:r>
    </w:p>
    <w:p w:rsidR="009E47BA" w:rsidRDefault="009E47BA" w:rsidP="009E47BA">
      <w:pPr>
        <w:ind w:firstLine="567"/>
        <w:jc w:val="both"/>
        <w:rPr>
          <w:color w:val="FF0000"/>
        </w:rPr>
      </w:pP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К протоколу общего собрания участников об одобрении крупной сделки (сделки с заинтересованностью) необходимо приложить: </w:t>
      </w: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1) для публичного акционерного общества: протокол, удостоверенный лицом, осуществляющим ведение реестра акционеров такого общества и выполняющим функции счетной комиссии; </w:t>
      </w:r>
    </w:p>
    <w:p w:rsidR="009E47BA" w:rsidRPr="002C4C88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2) для непубличного акционерного общества: протокол, удостоверенный лицом, осуществляющим ведение реестра акционеров такого общества и выполняющим функции счетной комиссии или свидетельство нотариуса об удостоверении решения/протокола общего собрания участников; </w:t>
      </w:r>
    </w:p>
    <w:p w:rsidR="009E47BA" w:rsidRDefault="009E47BA" w:rsidP="009E47BA">
      <w:pPr>
        <w:ind w:firstLine="567"/>
        <w:jc w:val="both"/>
        <w:rPr>
          <w:color w:val="FF0000"/>
        </w:rPr>
      </w:pPr>
      <w:r w:rsidRPr="002C4C88">
        <w:rPr>
          <w:color w:val="FF0000"/>
        </w:rPr>
        <w:t>3) для общества с ограниченной ответственностью: свидетельство нотариуса об удостоверении решения/протокола общего собрания участников либо решение/протокол, удостоверенное иным способом, предусмотренным уставом общества либо решением общего собрания участников общества, принятым участниками общества единогласно.»</w:t>
      </w:r>
    </w:p>
    <w:p w:rsidR="009E47BA" w:rsidRDefault="009E47BA" w:rsidP="009E47BA">
      <w:pPr>
        <w:ind w:firstLine="567"/>
        <w:jc w:val="both"/>
        <w:rPr>
          <w:color w:val="FF0000"/>
        </w:rPr>
      </w:pPr>
    </w:p>
    <w:p w:rsidR="009E47BA" w:rsidRDefault="009E47BA" w:rsidP="009E47BA">
      <w:pPr>
        <w:ind w:firstLine="567"/>
        <w:jc w:val="both"/>
        <w:rPr>
          <w:color w:val="FF0000"/>
        </w:rPr>
      </w:pPr>
    </w:p>
    <w:p w:rsidR="009E47BA" w:rsidRPr="002C4C88" w:rsidRDefault="009E47BA" w:rsidP="009E47BA">
      <w:pPr>
        <w:ind w:firstLine="567"/>
        <w:jc w:val="both"/>
        <w:rPr>
          <w:color w:val="FF0000"/>
        </w:rPr>
      </w:pPr>
    </w:p>
    <w:p w:rsidR="009E47BA" w:rsidRDefault="009E47BA" w:rsidP="009E47BA">
      <w:pPr>
        <w:pBdr>
          <w:bottom w:val="single" w:sz="12" w:space="1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color w:val="2F5496" w:themeColor="accent5" w:themeShade="BF"/>
        </w:rPr>
        <w:sectPr w:rsidR="009E47BA" w:rsidSect="006855E3">
          <w:pgSz w:w="11906" w:h="16838"/>
          <w:pgMar w:top="284" w:right="720" w:bottom="284" w:left="720" w:header="709" w:footer="709" w:gutter="0"/>
          <w:cols w:space="708"/>
          <w:docGrid w:linePitch="360"/>
        </w:sectPr>
      </w:pPr>
    </w:p>
    <w:p w:rsidR="009E47BA" w:rsidRDefault="009E47BA" w:rsidP="009E47BA">
      <w:pPr>
        <w:pBdr>
          <w:bottom w:val="single" w:sz="12" w:space="1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color w:val="2F5496" w:themeColor="accent5" w:themeShade="BF"/>
        </w:rPr>
      </w:pPr>
      <w:r w:rsidRPr="00F32B06">
        <w:rPr>
          <w:rFonts w:ascii="Arial" w:hAnsi="Arial" w:cs="Arial"/>
          <w:b/>
          <w:color w:val="2F5496" w:themeColor="accent5" w:themeShade="BF"/>
        </w:rPr>
        <w:lastRenderedPageBreak/>
        <w:t>Разъяснения о</w:t>
      </w:r>
      <w:r>
        <w:rPr>
          <w:rFonts w:ascii="Arial" w:hAnsi="Arial" w:cs="Arial"/>
          <w:b/>
          <w:color w:val="2F5496" w:themeColor="accent5" w:themeShade="BF"/>
        </w:rPr>
        <w:t>б изменении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практик</w:t>
      </w:r>
      <w:r>
        <w:rPr>
          <w:rFonts w:ascii="Arial" w:hAnsi="Arial" w:cs="Arial"/>
          <w:b/>
          <w:color w:val="2F5496" w:themeColor="accent5" w:themeShade="BF"/>
        </w:rPr>
        <w:t>и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удостоверения</w:t>
      </w:r>
      <w:r>
        <w:rPr>
          <w:rFonts w:ascii="Arial" w:hAnsi="Arial" w:cs="Arial"/>
          <w:b/>
          <w:color w:val="2F5496" w:themeColor="accent5" w:themeShade="BF"/>
        </w:rPr>
        <w:t>/</w:t>
      </w:r>
      <w:r w:rsidRPr="00163FEA">
        <w:rPr>
          <w:rFonts w:ascii="Arial" w:hAnsi="Arial" w:cs="Arial"/>
          <w:b/>
          <w:color w:val="2F5496" w:themeColor="accent5" w:themeShade="BF"/>
        </w:rPr>
        <w:t xml:space="preserve"> </w:t>
      </w:r>
      <w:r>
        <w:rPr>
          <w:rFonts w:ascii="Arial" w:hAnsi="Arial" w:cs="Arial"/>
          <w:b/>
          <w:color w:val="2F5496" w:themeColor="accent5" w:themeShade="BF"/>
        </w:rPr>
        <w:t>подтверждения принятия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решений</w:t>
      </w:r>
      <w:r>
        <w:rPr>
          <w:rFonts w:ascii="Arial" w:hAnsi="Arial" w:cs="Arial"/>
          <w:b/>
          <w:color w:val="2F5496" w:themeColor="accent5" w:themeShade="BF"/>
        </w:rPr>
        <w:t xml:space="preserve"> участниками общества</w:t>
      </w:r>
    </w:p>
    <w:p w:rsidR="009E47BA" w:rsidRPr="008B128F" w:rsidRDefault="009E47BA" w:rsidP="009E47BA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9E47BA" w:rsidRDefault="009E47BA" w:rsidP="009E47BA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9E47BA" w:rsidRPr="00124E39" w:rsidRDefault="009E47BA" w:rsidP="009E47BA">
      <w:pPr>
        <w:jc w:val="center"/>
        <w:rPr>
          <w:rFonts w:ascii="Arial" w:hAnsi="Arial" w:cs="Arial"/>
          <w:b/>
          <w:color w:val="2F5496" w:themeColor="accent5" w:themeShade="BF"/>
        </w:rPr>
      </w:pPr>
      <w:r w:rsidRPr="00124E39">
        <w:rPr>
          <w:rFonts w:ascii="Arial" w:hAnsi="Arial" w:cs="Arial"/>
          <w:b/>
          <w:color w:val="2F5496" w:themeColor="accent5" w:themeShade="BF"/>
        </w:rPr>
        <w:t>Уважаемые партнеры!</w:t>
      </w:r>
    </w:p>
    <w:p w:rsidR="009E47BA" w:rsidRPr="008B128F" w:rsidRDefault="009E47BA" w:rsidP="009E47BA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1. </w:t>
      </w:r>
      <w:r w:rsidRPr="008B128F">
        <w:rPr>
          <w:rFonts w:ascii="Arial" w:hAnsi="Arial" w:cs="Arial"/>
          <w:color w:val="2F5496" w:themeColor="accent5" w:themeShade="BF"/>
        </w:rPr>
        <w:t xml:space="preserve">Доводим до Вашего сведения, что с 25 </w:t>
      </w:r>
      <w:r w:rsidRPr="00F32B06">
        <w:rPr>
          <w:rFonts w:ascii="Arial" w:hAnsi="Arial" w:cs="Arial"/>
          <w:color w:val="2F5496" w:themeColor="accent5" w:themeShade="BF"/>
        </w:rPr>
        <w:t xml:space="preserve">декабря 2019 года в отношении протоколов и решений участников </w:t>
      </w:r>
      <w:r>
        <w:rPr>
          <w:rFonts w:ascii="Arial" w:hAnsi="Arial" w:cs="Arial"/>
          <w:color w:val="2F5496" w:themeColor="accent5" w:themeShade="BF"/>
        </w:rPr>
        <w:t>изменена</w:t>
      </w:r>
      <w:r w:rsidRPr="00F32B06">
        <w:rPr>
          <w:rFonts w:ascii="Arial" w:hAnsi="Arial" w:cs="Arial"/>
          <w:color w:val="2F5496" w:themeColor="accent5" w:themeShade="BF"/>
        </w:rPr>
        <w:t xml:space="preserve"> практика использования п. 3 ст. 67.1. ГК РФ (первая часть). Изменения внесены Федеральным законом «О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Федерации» от 05.05.2014 № 99-ФЗ. </w:t>
      </w:r>
    </w:p>
    <w:p w:rsidR="009E47BA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</w:p>
    <w:p w:rsidR="009E47BA" w:rsidRPr="00C7009F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«Статья 67.1. Особенности управления и контроля в хозяйственных товариществах и обществах</w:t>
      </w:r>
    </w:p>
    <w:p w:rsidR="009E47BA" w:rsidRPr="00C7009F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 xml:space="preserve"> 3. Принятие общим собранием участников хозяйственного общества решения и состав участников общества, присутствовавших при его принятии, подтверждаются в отношении:</w:t>
      </w:r>
    </w:p>
    <w:p w:rsidR="009E47BA" w:rsidRPr="00C7009F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1) публичного акционерного общества лицом, осуществляющим ведение реестра акционеров такого общества и выполняющим функции счетной комиссии (пункт 4 статьи 97);</w:t>
      </w:r>
    </w:p>
    <w:p w:rsidR="009E47BA" w:rsidRPr="00C7009F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2) непубличного акционерного общества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комиссии;</w:t>
      </w:r>
    </w:p>
    <w:p w:rsidR="009E47BA" w:rsidRPr="00C7009F" w:rsidRDefault="009E47BA" w:rsidP="009E47BA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3) общества с ограниченной ответственностью путем нотариального удостоверения, если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не предусмотрен уставом такого общества либо решением общего собрания участников общества, принятым участниками общества единогласно.»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2. </w:t>
      </w:r>
      <w:r w:rsidRPr="00F32B06">
        <w:rPr>
          <w:rFonts w:ascii="Arial" w:hAnsi="Arial" w:cs="Arial"/>
          <w:color w:val="2F5496" w:themeColor="accent5" w:themeShade="BF"/>
        </w:rPr>
        <w:t>Изменения в законодательстве направлены на исключение фальсификации решени</w:t>
      </w:r>
      <w:r>
        <w:rPr>
          <w:rFonts w:ascii="Arial" w:hAnsi="Arial" w:cs="Arial"/>
          <w:color w:val="2F5496" w:themeColor="accent5" w:themeShade="BF"/>
        </w:rPr>
        <w:t>й</w:t>
      </w:r>
      <w:r w:rsidRPr="00F32B06">
        <w:rPr>
          <w:rFonts w:ascii="Arial" w:hAnsi="Arial" w:cs="Arial"/>
          <w:color w:val="2F5496" w:themeColor="accent5" w:themeShade="BF"/>
        </w:rPr>
        <w:t>, принимаем</w:t>
      </w:r>
      <w:r>
        <w:rPr>
          <w:rFonts w:ascii="Arial" w:hAnsi="Arial" w:cs="Arial"/>
          <w:color w:val="2F5496" w:themeColor="accent5" w:themeShade="BF"/>
        </w:rPr>
        <w:t>ых</w:t>
      </w:r>
      <w:r w:rsidRPr="00F32B06">
        <w:rPr>
          <w:rFonts w:ascii="Arial" w:hAnsi="Arial" w:cs="Arial"/>
          <w:color w:val="2F5496" w:themeColor="accent5" w:themeShade="BF"/>
        </w:rPr>
        <w:t xml:space="preserve"> высшим органом управления общества</w:t>
      </w:r>
      <w:r>
        <w:rPr>
          <w:rFonts w:ascii="Arial" w:hAnsi="Arial" w:cs="Arial"/>
          <w:color w:val="2F5496" w:themeColor="accent5" w:themeShade="BF"/>
        </w:rPr>
        <w:t>.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Pr="00E33F41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bCs/>
          <w:color w:val="2F5496" w:themeColor="accent5" w:themeShade="BF"/>
        </w:rPr>
        <w:t xml:space="preserve">3. </w:t>
      </w:r>
      <w:r w:rsidRPr="00E33F41">
        <w:rPr>
          <w:rFonts w:ascii="Arial" w:hAnsi="Arial" w:cs="Arial"/>
          <w:bCs/>
          <w:color w:val="2F5496" w:themeColor="accent5" w:themeShade="BF"/>
        </w:rPr>
        <w:t>Отличия для ООО, ПАО и АО</w:t>
      </w:r>
      <w:r>
        <w:rPr>
          <w:rFonts w:ascii="Arial" w:hAnsi="Arial" w:cs="Arial"/>
          <w:bCs/>
          <w:color w:val="2F5496" w:themeColor="accent5" w:themeShade="BF"/>
        </w:rPr>
        <w:t>:</w:t>
      </w:r>
      <w:r w:rsidRPr="00E33F41">
        <w:rPr>
          <w:rFonts w:ascii="Arial" w:hAnsi="Arial" w:cs="Arial"/>
          <w:bCs/>
          <w:color w:val="2F5496" w:themeColor="accent5" w:themeShade="BF"/>
        </w:rPr>
        <w:t xml:space="preserve"> </w:t>
      </w:r>
    </w:p>
    <w:p w:rsidR="009E47BA" w:rsidRPr="00CC713D" w:rsidRDefault="009E47BA" w:rsidP="009E47BA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9E47BA" w:rsidRPr="005D10DB" w:rsidRDefault="009E47BA" w:rsidP="009E47BA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 xml:space="preserve">Общество с ограниченной ответственностью (ООО). </w:t>
      </w:r>
      <w:r w:rsidRPr="005D10DB">
        <w:rPr>
          <w:rFonts w:ascii="Arial" w:hAnsi="Arial" w:cs="Arial"/>
          <w:color w:val="2F5496" w:themeColor="accent5" w:themeShade="BF"/>
        </w:rPr>
        <w:t xml:space="preserve">Протокол одобрения сделки удостоверяется нотариально. Допускается использование трех альтернативных способов, которые перечислены в </w:t>
      </w:r>
      <w:r>
        <w:rPr>
          <w:rFonts w:ascii="Arial" w:hAnsi="Arial" w:cs="Arial"/>
          <w:color w:val="2F5496" w:themeColor="accent5" w:themeShade="BF"/>
        </w:rPr>
        <w:t xml:space="preserve">нижеприведенной </w:t>
      </w:r>
      <w:r w:rsidRPr="005D10DB">
        <w:rPr>
          <w:rFonts w:ascii="Arial" w:hAnsi="Arial" w:cs="Arial"/>
          <w:color w:val="2F5496" w:themeColor="accent5" w:themeShade="BF"/>
        </w:rPr>
        <w:t>таблице</w:t>
      </w:r>
      <w:r>
        <w:rPr>
          <w:rFonts w:ascii="Arial" w:hAnsi="Arial" w:cs="Arial"/>
          <w:color w:val="2F5496" w:themeColor="accent5" w:themeShade="BF"/>
        </w:rPr>
        <w:t xml:space="preserve"> в п. 5</w:t>
      </w:r>
      <w:r w:rsidRPr="005D10DB">
        <w:rPr>
          <w:rFonts w:ascii="Arial" w:hAnsi="Arial" w:cs="Arial"/>
          <w:color w:val="2F5496" w:themeColor="accent5" w:themeShade="BF"/>
        </w:rPr>
        <w:t xml:space="preserve">. </w:t>
      </w:r>
    </w:p>
    <w:p w:rsidR="009E47BA" w:rsidRPr="00CC713D" w:rsidRDefault="009E47BA" w:rsidP="009E47BA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9E47BA" w:rsidRPr="005D10DB" w:rsidRDefault="009E47BA" w:rsidP="009E47BA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 xml:space="preserve">Публичное акционерное общество (ПАО). </w:t>
      </w:r>
      <w:r w:rsidRPr="005D10DB">
        <w:rPr>
          <w:rFonts w:ascii="Arial" w:hAnsi="Arial" w:cs="Arial"/>
          <w:color w:val="2F5496" w:themeColor="accent5" w:themeShade="BF"/>
        </w:rPr>
        <w:t>Протокол одобрения сделки удостоверяется лицом, осуществляющим ведение реестра акционеров такого общества и выполняющим функции счетной комиссии (</w:t>
      </w:r>
      <w:r>
        <w:rPr>
          <w:rFonts w:ascii="Arial" w:hAnsi="Arial" w:cs="Arial"/>
          <w:color w:val="2F5496" w:themeColor="accent5" w:themeShade="BF"/>
        </w:rPr>
        <w:t xml:space="preserve">УДОСТОВЕРЯЕТ РЕГИСТРАТОР. </w:t>
      </w:r>
      <w:r w:rsidRPr="005D10DB">
        <w:rPr>
          <w:rFonts w:ascii="Arial" w:hAnsi="Arial" w:cs="Arial"/>
          <w:color w:val="2F5496" w:themeColor="accent5" w:themeShade="BF"/>
        </w:rPr>
        <w:t>НОТАРИУС НЕ ТРЕБУЕТСЯ).</w:t>
      </w:r>
    </w:p>
    <w:p w:rsidR="009E47BA" w:rsidRPr="00CC713D" w:rsidRDefault="009E47BA" w:rsidP="009E47BA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9E47BA" w:rsidRPr="005D10DB" w:rsidRDefault="009E47BA" w:rsidP="009E47BA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>Непубличное акционерное общество (АО).</w:t>
      </w:r>
      <w:r w:rsidRPr="005D10DB">
        <w:rPr>
          <w:rFonts w:ascii="Arial" w:hAnsi="Arial" w:cs="Arial"/>
          <w:color w:val="2F5496" w:themeColor="accent5" w:themeShade="BF"/>
        </w:rPr>
        <w:t xml:space="preserve"> Протокол одобрения сделки удостоверяется нотариально (НОТАРИУС ТРЕБУЕТСЯ) </w:t>
      </w:r>
      <w:r w:rsidRPr="005D10DB">
        <w:rPr>
          <w:rFonts w:ascii="Arial" w:hAnsi="Arial" w:cs="Arial"/>
          <w:b/>
          <w:bCs/>
          <w:color w:val="2F5496" w:themeColor="accent5" w:themeShade="BF"/>
          <w:u w:val="single"/>
        </w:rPr>
        <w:t>или</w:t>
      </w:r>
      <w:r w:rsidRPr="005D10DB">
        <w:rPr>
          <w:rFonts w:ascii="Arial" w:hAnsi="Arial" w:cs="Arial"/>
          <w:color w:val="2F5496" w:themeColor="accent5" w:themeShade="BF"/>
        </w:rPr>
        <w:t xml:space="preserve"> лицом, осуществляющим ведение реес</w:t>
      </w:r>
      <w:r>
        <w:rPr>
          <w:rFonts w:ascii="Arial" w:hAnsi="Arial" w:cs="Arial"/>
          <w:color w:val="2F5496" w:themeColor="accent5" w:themeShade="BF"/>
        </w:rPr>
        <w:t xml:space="preserve">тра акционеров такого общества </w:t>
      </w:r>
      <w:r w:rsidRPr="005D10DB">
        <w:rPr>
          <w:rFonts w:ascii="Arial" w:hAnsi="Arial" w:cs="Arial"/>
          <w:color w:val="2F5496" w:themeColor="accent5" w:themeShade="BF"/>
        </w:rPr>
        <w:t>и выполняющим функции счетной комиссии (</w:t>
      </w:r>
      <w:r>
        <w:rPr>
          <w:rFonts w:ascii="Arial" w:hAnsi="Arial" w:cs="Arial"/>
          <w:color w:val="2F5496" w:themeColor="accent5" w:themeShade="BF"/>
        </w:rPr>
        <w:t xml:space="preserve">УДОСТОВЕРЯЕТ РЕГИСТРАТОР. </w:t>
      </w:r>
      <w:r w:rsidRPr="005D10DB">
        <w:rPr>
          <w:rFonts w:ascii="Arial" w:hAnsi="Arial" w:cs="Arial"/>
          <w:color w:val="2F5496" w:themeColor="accent5" w:themeShade="BF"/>
        </w:rPr>
        <w:t>НОТАРИУС НЕ ТРЕБУЕТСЯ).</w:t>
      </w:r>
    </w:p>
    <w:p w:rsidR="009E47BA" w:rsidRPr="005D10DB" w:rsidRDefault="009E47BA" w:rsidP="009E47BA">
      <w:pPr>
        <w:ind w:firstLine="567"/>
        <w:jc w:val="both"/>
        <w:rPr>
          <w:rFonts w:ascii="Arial" w:hAnsi="Arial" w:cs="Arial"/>
          <w:bCs/>
          <w:color w:val="2F5496" w:themeColor="accent5" w:themeShade="BF"/>
        </w:rPr>
      </w:pPr>
      <w:r>
        <w:rPr>
          <w:rFonts w:ascii="Arial" w:hAnsi="Arial" w:cs="Arial"/>
          <w:bCs/>
          <w:color w:val="2F5496" w:themeColor="accent5" w:themeShade="BF"/>
        </w:rPr>
        <w:t xml:space="preserve">4. </w:t>
      </w:r>
      <w:r w:rsidRPr="00E33F41">
        <w:rPr>
          <w:rFonts w:ascii="Arial" w:hAnsi="Arial" w:cs="Arial"/>
          <w:bCs/>
          <w:color w:val="2F5496" w:themeColor="accent5" w:themeShade="BF"/>
        </w:rPr>
        <w:t>Новые правила никак не касаются организаций любых других организационно-правовых форм. Только ООО, ПАО и АО.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>5. Допускаются альтернативные с</w:t>
      </w:r>
      <w:r w:rsidRPr="004A1E4C">
        <w:rPr>
          <w:rFonts w:ascii="Arial" w:hAnsi="Arial" w:cs="Arial"/>
          <w:color w:val="2F5496" w:themeColor="accent5" w:themeShade="BF"/>
        </w:rPr>
        <w:t>пособы подтверждения решения общего собрания участников и состава участников (на выбор)</w:t>
      </w:r>
      <w:r>
        <w:rPr>
          <w:rFonts w:ascii="Arial" w:hAnsi="Arial" w:cs="Arial"/>
          <w:color w:val="2F5496" w:themeColor="accent5" w:themeShade="BF"/>
        </w:rPr>
        <w:t>: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tbl>
      <w:tblPr>
        <w:tblStyle w:val="ac"/>
        <w:tblW w:w="0" w:type="auto"/>
        <w:tblBorders>
          <w:top w:val="single" w:sz="4" w:space="0" w:color="1F4E79" w:themeColor="accent1" w:themeShade="80"/>
          <w:left w:val="single" w:sz="4" w:space="0" w:color="1F4E79" w:themeColor="accent1" w:themeShade="80"/>
          <w:bottom w:val="single" w:sz="4" w:space="0" w:color="1F4E79" w:themeColor="accent1" w:themeShade="80"/>
          <w:right w:val="single" w:sz="4" w:space="0" w:color="1F4E79" w:themeColor="accent1" w:themeShade="80"/>
          <w:insideH w:val="single" w:sz="4" w:space="0" w:color="1F4E79" w:themeColor="accent1" w:themeShade="80"/>
          <w:insideV w:val="sing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32"/>
        <w:gridCol w:w="3055"/>
        <w:gridCol w:w="6766"/>
      </w:tblGrid>
      <w:tr w:rsidR="009E47BA" w:rsidRPr="00E25360" w:rsidTr="0075209A">
        <w:trPr>
          <w:tblHeader/>
        </w:trPr>
        <w:tc>
          <w:tcPr>
            <w:tcW w:w="534" w:type="dxa"/>
            <w:shd w:val="clear" w:color="auto" w:fill="DEEAF6" w:themeFill="accent1" w:themeFillTint="33"/>
            <w:vAlign w:val="center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lastRenderedPageBreak/>
              <w:t>№ п/п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Альтернативные способы подтверждения решения общего собрания участников и состава участников</w:t>
            </w:r>
          </w:p>
        </w:tc>
        <w:tc>
          <w:tcPr>
            <w:tcW w:w="7030" w:type="dxa"/>
            <w:shd w:val="clear" w:color="auto" w:fill="DEEAF6" w:themeFill="accent1" w:themeFillTint="33"/>
            <w:vAlign w:val="center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Содержание способа</w:t>
            </w:r>
          </w:p>
        </w:tc>
      </w:tr>
      <w:tr w:rsidR="009E47BA" w:rsidRPr="00E25360" w:rsidTr="0075209A">
        <w:tc>
          <w:tcPr>
            <w:tcW w:w="534" w:type="dxa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1</w:t>
            </w:r>
          </w:p>
        </w:tc>
        <w:tc>
          <w:tcPr>
            <w:tcW w:w="3118" w:type="dxa"/>
          </w:tcPr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Нотариально удостоверенный устав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в котором отдельным пунктом указан иной способ подтверждения принятых участниками решений и состава участников (имеется специальная формулировка)</w:t>
            </w:r>
          </w:p>
        </w:tc>
        <w:tc>
          <w:tcPr>
            <w:tcW w:w="7030" w:type="dxa"/>
          </w:tcPr>
          <w:p w:rsidR="009E47BA" w:rsidRPr="004A1E4C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Не требуется нотариальное 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подтверждение решения общего собрания участников и состава участников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>в случае, если в действующем уставе общества отдельным пунктом указан иной способ подтверждения принятых участниками решений и состава участников, присутствовавших при их принятии (имеется специальная формулировка).</w:t>
            </w:r>
          </w:p>
          <w:p w:rsidR="009E47BA" w:rsidRPr="004A1E4C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>При этом:</w:t>
            </w:r>
          </w:p>
          <w:p w:rsidR="009E47BA" w:rsidRPr="004A1E4C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-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устав общества </w:t>
            </w:r>
            <w:r>
              <w:rPr>
                <w:rFonts w:ascii="Arial" w:hAnsi="Arial" w:cs="Arial"/>
                <w:color w:val="2F5496" w:themeColor="accent5" w:themeShade="BF"/>
              </w:rPr>
              <w:t>должен быть заверен нотариально,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 </w:t>
            </w:r>
          </w:p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- нотариально заверенный устав действует до первого изменения состава участников. Если изменился состав, то устав общества необходимо заверить у нотариуса заново</w:t>
            </w:r>
          </w:p>
        </w:tc>
      </w:tr>
      <w:tr w:rsidR="009E47BA" w:rsidRPr="00E25360" w:rsidTr="0075209A">
        <w:tc>
          <w:tcPr>
            <w:tcW w:w="534" w:type="dxa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2</w:t>
            </w:r>
          </w:p>
        </w:tc>
        <w:tc>
          <w:tcPr>
            <w:tcW w:w="3118" w:type="dxa"/>
          </w:tcPr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Нотариально удостоверенный протокол общего собрания участников общества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которым принято решение, что все последующие в будущем сделки, требующие одобрения участников, заверяются в альтернативном (ненотариальном) порядке)</w:t>
            </w:r>
          </w:p>
        </w:tc>
        <w:tc>
          <w:tcPr>
            <w:tcW w:w="7030" w:type="dxa"/>
          </w:tcPr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Не требуется нотариальное 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подтверждение решения общего собрания участников и состава участников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>в случае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если имеется протокол общего собрания участников общества, которым принято решение, что все последующие в будущем сделки, требующие одобрения участников, заверяются в альтернативном (ненотариальном) порядке.</w:t>
            </w:r>
          </w:p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При этом:</w:t>
            </w:r>
          </w:p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- данный протокол </w:t>
            </w:r>
            <w:r>
              <w:rPr>
                <w:rFonts w:ascii="Arial" w:hAnsi="Arial" w:cs="Arial"/>
                <w:color w:val="2F5496" w:themeColor="accent5" w:themeShade="BF"/>
              </w:rPr>
              <w:t>должен быть заверен нотариально,</w:t>
            </w:r>
          </w:p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- нотариально заверенный протокол действует до первого изменения состава участников. Если изменился состав, то необходимо принять протокольное решение новым составом участников общества и заверить у нотариуса заново</w:t>
            </w:r>
          </w:p>
        </w:tc>
      </w:tr>
      <w:tr w:rsidR="009E47BA" w:rsidRPr="00E25360" w:rsidTr="0075209A">
        <w:tc>
          <w:tcPr>
            <w:tcW w:w="534" w:type="dxa"/>
          </w:tcPr>
          <w:p w:rsidR="009E47BA" w:rsidRPr="00E25360" w:rsidRDefault="009E47BA" w:rsidP="0075209A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3</w:t>
            </w:r>
          </w:p>
        </w:tc>
        <w:tc>
          <w:tcPr>
            <w:tcW w:w="3118" w:type="dxa"/>
          </w:tcPr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Использование технических средств</w:t>
            </w:r>
          </w:p>
        </w:tc>
        <w:tc>
          <w:tcPr>
            <w:tcW w:w="7030" w:type="dxa"/>
          </w:tcPr>
          <w:p w:rsidR="009E47BA" w:rsidRPr="00E25360" w:rsidRDefault="009E47BA" w:rsidP="0075209A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 (аудио-, видеозаписи, специальное ПО для голосования, ЭЦП)</w:t>
            </w:r>
          </w:p>
        </w:tc>
      </w:tr>
    </w:tbl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Cs/>
          <w:color w:val="2F5496" w:themeColor="accent5" w:themeShade="BF"/>
        </w:rPr>
        <w:t>6.</w:t>
      </w:r>
      <w:r>
        <w:rPr>
          <w:rFonts w:ascii="Arial" w:hAnsi="Arial" w:cs="Arial"/>
          <w:b/>
          <w:bCs/>
          <w:color w:val="2F5496" w:themeColor="accent5" w:themeShade="BF"/>
        </w:rPr>
        <w:t xml:space="preserve"> </w:t>
      </w:r>
      <w:r w:rsidRPr="00463D6F">
        <w:rPr>
          <w:rFonts w:ascii="Arial" w:hAnsi="Arial" w:cs="Arial"/>
          <w:b/>
          <w:bCs/>
          <w:color w:val="2F5496" w:themeColor="accent5" w:themeShade="BF"/>
        </w:rPr>
        <w:t xml:space="preserve">Нотариус </w:t>
      </w:r>
      <w:r w:rsidRPr="004F0721">
        <w:rPr>
          <w:rFonts w:ascii="Arial" w:hAnsi="Arial" w:cs="Arial"/>
          <w:color w:val="2F5496" w:themeColor="accent5" w:themeShade="BF"/>
        </w:rPr>
        <w:t xml:space="preserve">не ставит удостоверяющую надпись на решении/протоколе общего собрания, а </w:t>
      </w:r>
      <w:r w:rsidRPr="00463D6F">
        <w:rPr>
          <w:rFonts w:ascii="Arial" w:hAnsi="Arial" w:cs="Arial"/>
          <w:b/>
          <w:bCs/>
          <w:color w:val="2F5496" w:themeColor="accent5" w:themeShade="BF"/>
        </w:rPr>
        <w:t>выдает отдельное свидетельство</w:t>
      </w:r>
      <w:r w:rsidRPr="004F0721">
        <w:rPr>
          <w:rFonts w:ascii="Arial" w:hAnsi="Arial" w:cs="Arial"/>
          <w:color w:val="2F5496" w:themeColor="accent5" w:themeShade="BF"/>
        </w:rPr>
        <w:t>, которое к решению/протоколу общего собрания не подшивается.</w:t>
      </w:r>
      <w:r>
        <w:rPr>
          <w:rFonts w:ascii="Arial" w:hAnsi="Arial" w:cs="Arial"/>
          <w:color w:val="2F5496" w:themeColor="accent5" w:themeShade="BF"/>
        </w:rPr>
        <w:t xml:space="preserve"> </w:t>
      </w:r>
      <w:r w:rsidRPr="004F0721">
        <w:rPr>
          <w:rFonts w:ascii="Arial" w:hAnsi="Arial" w:cs="Arial"/>
          <w:color w:val="2F5496" w:themeColor="accent5" w:themeShade="BF"/>
        </w:rPr>
        <w:t>В связи с тем, что нотариус удостоверяет лишь факт принятия решения и состав участников, присутствовавших на собрании, но не само решение, нотариус не ставит удостоверяющую надпись на решении/протоколе общего собрания, а выдает отдельное свидетельство, которое подтверждает только факт принятия решения общим собранием участников/акционеров и состав участников, присутствовавших при его принятии.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7. </w:t>
      </w:r>
      <w:r w:rsidRPr="004F0721">
        <w:rPr>
          <w:rFonts w:ascii="Arial" w:hAnsi="Arial" w:cs="Arial"/>
          <w:color w:val="2F5496" w:themeColor="accent5" w:themeShade="BF"/>
        </w:rPr>
        <w:t>Если крупную сделку одобряет: директор, коллегиальный исполнительный орган, совет директоров, наблюдательный совет, то нотариальное удостоверение решения не требуется. Законодательство регулирует деятельность участников обществ. При этом в уставе должно быть написано, что перечисленные органы управления могут совершать крупные сделки.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8. </w:t>
      </w:r>
      <w:r w:rsidRPr="004F0721">
        <w:rPr>
          <w:rFonts w:ascii="Arial" w:hAnsi="Arial" w:cs="Arial"/>
          <w:color w:val="2F5496" w:themeColor="accent5" w:themeShade="BF"/>
        </w:rPr>
        <w:t>Изменения в законодательстве касаются также обществ с единственным участником.</w:t>
      </w: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9E47BA" w:rsidRDefault="009E47BA" w:rsidP="009E47BA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9. </w:t>
      </w:r>
      <w:r w:rsidRPr="006431AD">
        <w:rPr>
          <w:rFonts w:ascii="Arial" w:hAnsi="Arial" w:cs="Arial"/>
          <w:color w:val="2F5496" w:themeColor="accent5" w:themeShade="BF"/>
        </w:rPr>
        <w:t>Если хозяйствующий субъект состоит из одного участника, который одновременно осуществляет функции единоличного исполнительного органа данного хозяйствующего субъекта, то одобрение крупной сделки не требуется</w:t>
      </w:r>
      <w:r>
        <w:rPr>
          <w:rFonts w:ascii="Arial" w:hAnsi="Arial" w:cs="Arial"/>
          <w:color w:val="2F5496" w:themeColor="accent5" w:themeShade="BF"/>
        </w:rPr>
        <w:t>.</w:t>
      </w:r>
    </w:p>
    <w:p w:rsidR="009E47BA" w:rsidRDefault="009E47BA" w:rsidP="009E47BA">
      <w:pPr>
        <w:jc w:val="both"/>
        <w:rPr>
          <w:rFonts w:ascii="Arial" w:hAnsi="Arial" w:cs="Arial"/>
          <w:color w:val="2F5496" w:themeColor="accent5" w:themeShade="BF"/>
        </w:rPr>
      </w:pPr>
    </w:p>
    <w:p w:rsidR="009E47BA" w:rsidRPr="00F32B06" w:rsidRDefault="009E47BA" w:rsidP="009E47BA">
      <w:pPr>
        <w:jc w:val="both"/>
        <w:rPr>
          <w:rFonts w:ascii="Arial" w:hAnsi="Arial" w:cs="Arial"/>
          <w:color w:val="2F5496" w:themeColor="accent5" w:themeShade="BF"/>
        </w:rPr>
      </w:pPr>
    </w:p>
    <w:p w:rsidR="009E47BA" w:rsidRPr="00341089" w:rsidRDefault="009E47BA" w:rsidP="009E47BA">
      <w:pPr>
        <w:ind w:firstLine="567"/>
        <w:jc w:val="both"/>
        <w:rPr>
          <w:b/>
          <w:sz w:val="28"/>
          <w:szCs w:val="28"/>
        </w:rPr>
      </w:pPr>
      <w:r w:rsidRPr="00F32B06">
        <w:rPr>
          <w:rFonts w:ascii="Arial" w:hAnsi="Arial" w:cs="Arial"/>
          <w:color w:val="2F5496" w:themeColor="accent5" w:themeShade="BF"/>
        </w:rPr>
        <w:t>С уважением, команда КАМАЗ-ЛИЗИНГ</w:t>
      </w:r>
    </w:p>
    <w:p w:rsidR="00AF246A" w:rsidRPr="005F2B5A" w:rsidRDefault="00AF246A">
      <w:pPr>
        <w:tabs>
          <w:tab w:val="left" w:pos="-625"/>
        </w:tabs>
        <w:jc w:val="both"/>
        <w:rPr>
          <w:sz w:val="24"/>
          <w:szCs w:val="24"/>
          <w:lang w:val="ru-RU"/>
        </w:rPr>
      </w:pPr>
      <w:r w:rsidRPr="005F2B5A">
        <w:rPr>
          <w:b/>
          <w:sz w:val="24"/>
          <w:szCs w:val="24"/>
          <w:lang w:val="ru-RU"/>
        </w:rPr>
        <w:t xml:space="preserve">                                        </w:t>
      </w:r>
      <w:r w:rsidRPr="005F2B5A">
        <w:rPr>
          <w:sz w:val="24"/>
          <w:szCs w:val="24"/>
          <w:lang w:val="ru-RU"/>
        </w:rPr>
        <w:t xml:space="preserve">      </w:t>
      </w:r>
    </w:p>
    <w:sectPr w:rsidR="00AF246A" w:rsidRPr="005F2B5A">
      <w:footerReference w:type="default" r:id="rId7"/>
      <w:pgSz w:w="11906" w:h="16838"/>
      <w:pgMar w:top="1134" w:right="543" w:bottom="1418" w:left="1000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064" w:rsidRDefault="00190064">
      <w:r>
        <w:separator/>
      </w:r>
    </w:p>
  </w:endnote>
  <w:endnote w:type="continuationSeparator" w:id="0">
    <w:p w:rsidR="00190064" w:rsidRDefault="0019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46A" w:rsidRDefault="00235137">
    <w:pPr>
      <w:ind w:left="-480" w:right="-430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9850" cy="168275"/>
              <wp:effectExtent l="1270" t="635" r="5080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68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46A" w:rsidRDefault="00AF246A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8.35pt;margin-top:.05pt;width:5.5pt;height:13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6H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" stroked="f">
              <v:fill opacity="0"/>
              <v:textbox inset="0,0,0,0">
                <w:txbxContent>
                  <w:p w:rsidR="00AF246A" w:rsidRDefault="00AF246A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AF246A">
      <w:rPr>
        <w:sz w:val="24"/>
        <w:szCs w:val="24"/>
        <w:lang w:val="ru-RU"/>
      </w:rPr>
      <w:t xml:space="preserve">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064" w:rsidRDefault="00190064">
      <w:r>
        <w:separator/>
      </w:r>
    </w:p>
  </w:footnote>
  <w:footnote w:type="continuationSeparator" w:id="0">
    <w:p w:rsidR="00190064" w:rsidRDefault="00190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CB8480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44F27E6C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91A5E89"/>
    <w:multiLevelType w:val="hybridMultilevel"/>
    <w:tmpl w:val="2566078A"/>
    <w:lvl w:ilvl="0" w:tplc="2BAAA1B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9776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8" w15:restartNumberingAfterBreak="0">
    <w:nsid w:val="25126FAD"/>
    <w:multiLevelType w:val="hybridMultilevel"/>
    <w:tmpl w:val="3368A3D0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49087338"/>
    <w:multiLevelType w:val="hybridMultilevel"/>
    <w:tmpl w:val="F14222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1256F7"/>
    <w:multiLevelType w:val="hybridMultilevel"/>
    <w:tmpl w:val="F7F89E4A"/>
    <w:lvl w:ilvl="0" w:tplc="C16832E2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7C1781"/>
    <w:multiLevelType w:val="hybridMultilevel"/>
    <w:tmpl w:val="C76402C6"/>
    <w:lvl w:ilvl="0" w:tplc="C16832E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7">
    <w:abstractNumId w:val="7"/>
  </w:num>
  <w:num w:numId="8">
    <w:abstractNumId w:val="6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1A"/>
    <w:rsid w:val="000203D7"/>
    <w:rsid w:val="00042916"/>
    <w:rsid w:val="000D2343"/>
    <w:rsid w:val="000F4B16"/>
    <w:rsid w:val="00117D42"/>
    <w:rsid w:val="001634BF"/>
    <w:rsid w:val="00190064"/>
    <w:rsid w:val="00195C4F"/>
    <w:rsid w:val="001B5392"/>
    <w:rsid w:val="001E0A21"/>
    <w:rsid w:val="001E2344"/>
    <w:rsid w:val="00235137"/>
    <w:rsid w:val="00266C7F"/>
    <w:rsid w:val="00272B8E"/>
    <w:rsid w:val="002C3ED3"/>
    <w:rsid w:val="002D3BD1"/>
    <w:rsid w:val="00326180"/>
    <w:rsid w:val="00351B1D"/>
    <w:rsid w:val="00385FC4"/>
    <w:rsid w:val="003869C5"/>
    <w:rsid w:val="003B25CD"/>
    <w:rsid w:val="003C54F3"/>
    <w:rsid w:val="003F7032"/>
    <w:rsid w:val="00413FA1"/>
    <w:rsid w:val="00444A55"/>
    <w:rsid w:val="00484AA6"/>
    <w:rsid w:val="004D2CE7"/>
    <w:rsid w:val="004D3C57"/>
    <w:rsid w:val="005011D0"/>
    <w:rsid w:val="005039E4"/>
    <w:rsid w:val="005611F0"/>
    <w:rsid w:val="00585C33"/>
    <w:rsid w:val="005919B0"/>
    <w:rsid w:val="005C0BE6"/>
    <w:rsid w:val="005F2B5A"/>
    <w:rsid w:val="006C6E25"/>
    <w:rsid w:val="007010C0"/>
    <w:rsid w:val="007578CF"/>
    <w:rsid w:val="007A0D03"/>
    <w:rsid w:val="007D01CD"/>
    <w:rsid w:val="007E0DEF"/>
    <w:rsid w:val="007E5A7F"/>
    <w:rsid w:val="007F18CC"/>
    <w:rsid w:val="0083668E"/>
    <w:rsid w:val="00886532"/>
    <w:rsid w:val="008D3551"/>
    <w:rsid w:val="008E35EF"/>
    <w:rsid w:val="00901D35"/>
    <w:rsid w:val="009A36F5"/>
    <w:rsid w:val="009E47BA"/>
    <w:rsid w:val="00A36581"/>
    <w:rsid w:val="00A4798E"/>
    <w:rsid w:val="00AB05E2"/>
    <w:rsid w:val="00AB604F"/>
    <w:rsid w:val="00AC2533"/>
    <w:rsid w:val="00AF246A"/>
    <w:rsid w:val="00B040FE"/>
    <w:rsid w:val="00B2116D"/>
    <w:rsid w:val="00B91BB8"/>
    <w:rsid w:val="00B926FB"/>
    <w:rsid w:val="00B9620F"/>
    <w:rsid w:val="00BC360F"/>
    <w:rsid w:val="00BC45BD"/>
    <w:rsid w:val="00C464F2"/>
    <w:rsid w:val="00CB1D1A"/>
    <w:rsid w:val="00CF5D37"/>
    <w:rsid w:val="00CF5F67"/>
    <w:rsid w:val="00D36D42"/>
    <w:rsid w:val="00D37FF9"/>
    <w:rsid w:val="00DC5502"/>
    <w:rsid w:val="00E10824"/>
    <w:rsid w:val="00E32781"/>
    <w:rsid w:val="00ED3B73"/>
    <w:rsid w:val="00F017E8"/>
    <w:rsid w:val="00F11E9C"/>
    <w:rsid w:val="00F607F7"/>
    <w:rsid w:val="00F8702D"/>
    <w:rsid w:val="00FA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4D5098"/>
  <w15:chartTrackingRefBased/>
  <w15:docId w15:val="{2B317789-33C0-4E8D-9FD7-42446EED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eastAsia="Calibri"/>
      <w:lang w:val="lv-LV" w:eastAsia="ar-SA"/>
    </w:rPr>
  </w:style>
  <w:style w:type="paragraph" w:styleId="2">
    <w:name w:val="heading 2"/>
    <w:basedOn w:val="1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10">
    <w:name w:val="Основной шрифт абзаца1"/>
  </w:style>
  <w:style w:type="character" w:customStyle="1" w:styleId="PlainTextChar">
    <w:name w:val="Plain Text Char"/>
    <w:rPr>
      <w:rFonts w:ascii="Courier New" w:eastAsia="Calibri" w:hAnsi="Courier New" w:cs="Courier New"/>
      <w:lang w:val="ru-RU" w:eastAsia="ar-SA" w:bidi="ar-SA"/>
    </w:rPr>
  </w:style>
  <w:style w:type="character" w:customStyle="1" w:styleId="BodyTextIndentChar">
    <w:name w:val="Body Text Indent Char"/>
    <w:rPr>
      <w:rFonts w:eastAsia="Calibri"/>
      <w:b/>
      <w:bCs/>
      <w:sz w:val="24"/>
      <w:szCs w:val="24"/>
      <w:lang w:val="ru-RU" w:eastAsia="ar-SA" w:bidi="ar-SA"/>
    </w:rPr>
  </w:style>
  <w:style w:type="character" w:customStyle="1" w:styleId="a4">
    <w:name w:val="Текст Знак"/>
    <w:rPr>
      <w:rFonts w:ascii="Courier New" w:hAnsi="Courier New" w:cs="Courier New"/>
      <w:lang w:val="ru-RU" w:eastAsia="ar-SA" w:bidi="ar-SA"/>
    </w:rPr>
  </w:style>
  <w:style w:type="character" w:styleId="a5">
    <w:name w:val="page number"/>
    <w:basedOn w:val="10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paragraph" w:customStyle="1" w:styleId="1">
    <w:name w:val="Заголовок1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1"/>
    <w:basedOn w:val="11"/>
  </w:style>
  <w:style w:type="paragraph" w:customStyle="1" w:styleId="WW-">
    <w:name w:val="WW-Текст"/>
    <w:basedOn w:val="a"/>
    <w:rPr>
      <w:rFonts w:ascii="Courier New" w:hAnsi="Courier New" w:cs="Courier New"/>
      <w:lang w:val="ru-RU"/>
    </w:rPr>
  </w:style>
  <w:style w:type="paragraph" w:styleId="a7">
    <w:name w:val="Body Text Indent"/>
    <w:basedOn w:val="a"/>
    <w:pPr>
      <w:ind w:firstLine="708"/>
      <w:jc w:val="both"/>
    </w:pPr>
    <w:rPr>
      <w:b/>
      <w:bCs/>
      <w:sz w:val="24"/>
      <w:szCs w:val="24"/>
      <w:lang w:val="ru-RU"/>
    </w:rPr>
  </w:style>
  <w:style w:type="paragraph" w:customStyle="1" w:styleId="Orenburg2">
    <w:name w:val="Orenburg2"/>
    <w:basedOn w:val="a"/>
    <w:pPr>
      <w:tabs>
        <w:tab w:val="left" w:pos="360"/>
      </w:tabs>
      <w:spacing w:before="40" w:after="40"/>
      <w:jc w:val="both"/>
    </w:pPr>
    <w:rPr>
      <w:sz w:val="24"/>
      <w:lang w:val="ru-RU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0"/>
  </w:style>
  <w:style w:type="paragraph" w:styleId="20">
    <w:name w:val="Body Text Indent 2"/>
    <w:basedOn w:val="a"/>
    <w:link w:val="21"/>
    <w:uiPriority w:val="99"/>
    <w:unhideWhenUsed/>
    <w:rsid w:val="00CF5D3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F5D37"/>
    <w:rPr>
      <w:rFonts w:eastAsia="Calibri"/>
      <w:lang w:val="lv-LV" w:eastAsia="ar-SA"/>
    </w:rPr>
  </w:style>
  <w:style w:type="table" w:styleId="ac">
    <w:name w:val="Table Grid"/>
    <w:basedOn w:val="a2"/>
    <w:uiPriority w:val="59"/>
    <w:rsid w:val="009E4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9E47B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«Инвестиционная транспортная корпорация»</vt:lpstr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«Инвестиционная транспортная корпорация»</dc:title>
  <dc:subject/>
  <dc:creator>Sharapkova_New</dc:creator>
  <cp:keywords/>
  <cp:lastModifiedBy>Дерменжи Яна Александровна</cp:lastModifiedBy>
  <cp:revision>12</cp:revision>
  <cp:lastPrinted>2013-02-25T08:47:00Z</cp:lastPrinted>
  <dcterms:created xsi:type="dcterms:W3CDTF">2019-05-23T12:46:00Z</dcterms:created>
  <dcterms:modified xsi:type="dcterms:W3CDTF">2022-07-29T06:34:00Z</dcterms:modified>
</cp:coreProperties>
</file>